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5C9F81EC" w14:textId="77777777" w:rsidR="00EE3DB0" w:rsidRDefault="002507AB" w:rsidP="00EE3DB0">
      <w:pPr>
        <w:spacing w:before="120" w:line="276" w:lineRule="auto"/>
        <w:ind w:left="360"/>
        <w:outlineLvl w:val="0"/>
        <w:rPr>
          <w:rFonts w:asciiTheme="minorHAnsi" w:hAnsiTheme="minorHAnsi" w:cstheme="minorHAnsi"/>
          <w:b/>
          <w:i/>
          <w:color w:val="FF0000"/>
          <w:sz w:val="20"/>
        </w:rPr>
      </w:pPr>
      <w:r w:rsidRPr="0089020B">
        <w:rPr>
          <w:rFonts w:asciiTheme="minorHAnsi" w:hAnsiTheme="minorHAnsi" w:cstheme="minorHAnsi"/>
          <w:b/>
          <w:i/>
          <w:color w:val="FF0000"/>
          <w:sz w:val="20"/>
        </w:rPr>
        <w:t>„Wykonanie dokumentacji projektowej  oraz wymianę istniejącej linii napowietrznej nn wraz</w:t>
      </w:r>
    </w:p>
    <w:p w14:paraId="21648D5F" w14:textId="2454F84B" w:rsidR="002507AB" w:rsidRPr="0089020B" w:rsidRDefault="002507AB" w:rsidP="00EE3DB0">
      <w:pPr>
        <w:spacing w:before="120" w:line="276" w:lineRule="auto"/>
        <w:ind w:left="360"/>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przyłączami nn na terenie Rejonu Energetycznego </w:t>
      </w:r>
      <w:r w:rsidR="00237E41">
        <w:rPr>
          <w:rFonts w:asciiTheme="minorHAnsi" w:hAnsiTheme="minorHAnsi" w:cstheme="minorHAnsi"/>
          <w:b/>
          <w:i/>
          <w:color w:val="FF0000"/>
          <w:sz w:val="20"/>
        </w:rPr>
        <w:t xml:space="preserve">Sieradz w miejscowości </w:t>
      </w:r>
      <w:r w:rsidR="00415BBE">
        <w:rPr>
          <w:rFonts w:asciiTheme="minorHAnsi" w:hAnsiTheme="minorHAnsi" w:cstheme="minorHAnsi"/>
          <w:b/>
          <w:i/>
          <w:color w:val="FF0000"/>
          <w:sz w:val="20"/>
        </w:rPr>
        <w:t>Gucin</w:t>
      </w:r>
      <w:r w:rsidR="00EE3DB0">
        <w:rPr>
          <w:rFonts w:asciiTheme="minorHAnsi" w:hAnsiTheme="minorHAnsi" w:cstheme="minorHAnsi"/>
          <w:b/>
          <w:i/>
          <w:color w:val="FF0000"/>
          <w:sz w:val="20"/>
        </w:rPr>
        <w:t xml:space="preserve">, gm. </w:t>
      </w:r>
      <w:r w:rsidR="00415BBE">
        <w:rPr>
          <w:rFonts w:asciiTheme="minorHAnsi" w:hAnsiTheme="minorHAnsi" w:cstheme="minorHAnsi"/>
          <w:b/>
          <w:i/>
          <w:color w:val="FF0000"/>
          <w:sz w:val="20"/>
        </w:rPr>
        <w:t>Buczek</w:t>
      </w:r>
      <w:r w:rsidR="00EE3DB0">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E0D9AB8" w14:textId="48B86366" w:rsidR="002507AB" w:rsidRPr="002507AB" w:rsidRDefault="002507AB" w:rsidP="0089020B">
      <w:pPr>
        <w:pStyle w:val="Akapitzlist"/>
        <w:spacing w:before="120" w:line="276" w:lineRule="auto"/>
        <w:outlineLvl w:val="0"/>
        <w:rPr>
          <w:rFonts w:asciiTheme="minorHAnsi" w:hAnsiTheme="minorHAnsi" w:cstheme="minorHAnsi"/>
          <w:b/>
          <w:i/>
          <w:color w:val="FF0000"/>
          <w:sz w:val="20"/>
        </w:rPr>
      </w:pPr>
      <w:r w:rsidRPr="002507AB">
        <w:rPr>
          <w:rFonts w:asciiTheme="minorHAnsi" w:hAnsiTheme="minorHAnsi" w:cstheme="minorHAnsi"/>
          <w:b/>
          <w:i/>
          <w:color w:val="FF0000"/>
          <w:sz w:val="20"/>
        </w:rPr>
        <w:t xml:space="preserve">Zadanie 1 – Wymianę istniejącej linii napowietrznej nn wraz przyłączami nn ze stacji 15/0,4kV </w:t>
      </w:r>
      <w:r w:rsidR="00EE3DB0">
        <w:rPr>
          <w:rFonts w:asciiTheme="minorHAnsi" w:hAnsiTheme="minorHAnsi" w:cstheme="minorHAnsi"/>
          <w:b/>
          <w:i/>
          <w:color w:val="FF0000"/>
          <w:sz w:val="20"/>
        </w:rPr>
        <w:t>3-</w:t>
      </w:r>
      <w:r w:rsidR="00415BBE">
        <w:rPr>
          <w:rFonts w:asciiTheme="minorHAnsi" w:hAnsiTheme="minorHAnsi" w:cstheme="minorHAnsi"/>
          <w:b/>
          <w:i/>
          <w:color w:val="FF0000"/>
          <w:sz w:val="20"/>
        </w:rPr>
        <w:t>1229</w:t>
      </w:r>
      <w:r w:rsidR="00EE3DB0">
        <w:rPr>
          <w:rFonts w:asciiTheme="minorHAnsi" w:hAnsiTheme="minorHAnsi" w:cstheme="minorHAnsi"/>
          <w:b/>
          <w:i/>
          <w:color w:val="FF0000"/>
          <w:sz w:val="20"/>
        </w:rPr>
        <w:t xml:space="preserve"> </w:t>
      </w:r>
      <w:r w:rsidR="00415BBE">
        <w:rPr>
          <w:rFonts w:asciiTheme="minorHAnsi" w:hAnsiTheme="minorHAnsi" w:cstheme="minorHAnsi"/>
          <w:b/>
          <w:i/>
          <w:color w:val="FF0000"/>
          <w:sz w:val="20"/>
        </w:rPr>
        <w:t>Gucin 5</w:t>
      </w:r>
      <w:r w:rsidRPr="002507AB">
        <w:rPr>
          <w:rFonts w:asciiTheme="minorHAnsi" w:hAnsiTheme="minorHAnsi" w:cstheme="minorHAnsi"/>
          <w:b/>
          <w:i/>
          <w:color w:val="FF0000"/>
          <w:sz w:val="20"/>
        </w:rPr>
        <w:t xml:space="preserve"> o łącznej długości L= </w:t>
      </w:r>
      <w:r w:rsidR="00415BBE">
        <w:rPr>
          <w:rFonts w:asciiTheme="minorHAnsi" w:hAnsiTheme="minorHAnsi" w:cstheme="minorHAnsi"/>
          <w:b/>
          <w:i/>
          <w:color w:val="FF0000"/>
          <w:sz w:val="20"/>
        </w:rPr>
        <w:t>1,37</w:t>
      </w:r>
      <w:r w:rsidRPr="002507AB">
        <w:rPr>
          <w:rFonts w:asciiTheme="minorHAnsi" w:hAnsiTheme="minorHAnsi" w:cstheme="minorHAnsi"/>
          <w:b/>
          <w:i/>
          <w:color w:val="FF0000"/>
          <w:sz w:val="20"/>
        </w:rPr>
        <w:t xml:space="preserve"> km,</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1DB2A68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E2011C">
        <w:rPr>
          <w:rFonts w:ascii="Verdana" w:hAnsi="Verdana" w:cstheme="minorHAnsi"/>
          <w:b/>
          <w:bCs/>
          <w:color w:val="FF0000"/>
          <w:sz w:val="18"/>
          <w:szCs w:val="18"/>
        </w:rPr>
        <w:t>Sieradz</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50020885" w:rsidR="0089020B" w:rsidRPr="0089020B" w:rsidRDefault="00B863FD"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 xml:space="preserve">31.08.2026 </w:t>
      </w:r>
      <w:r w:rsidR="0089020B" w:rsidRPr="0089020B">
        <w:rPr>
          <w:rFonts w:asciiTheme="minorHAnsi" w:hAnsiTheme="minorHAnsi" w:cstheme="minorHAnsi"/>
          <w:b/>
          <w:i/>
          <w:color w:val="FF0000"/>
          <w:sz w:val="20"/>
        </w:rPr>
        <w:t xml:space="preserve"> </w:t>
      </w:r>
      <w:r w:rsidR="0089020B" w:rsidRPr="0089020B">
        <w:rPr>
          <w:rFonts w:asciiTheme="minorHAnsi" w:hAnsiTheme="minorHAnsi" w:cstheme="minorHAnsi"/>
          <w:sz w:val="20"/>
        </w:rPr>
        <w:t xml:space="preserve">(prace projektowe oraz roboty budowlano-montażowe) </w:t>
      </w:r>
      <w:r w:rsidR="0089020B" w:rsidRPr="0089020B">
        <w:rPr>
          <w:rFonts w:asciiTheme="minorHAnsi" w:hAnsiTheme="minorHAnsi" w:cstheme="minorHAnsi"/>
          <w:b/>
          <w:color w:val="FF0000"/>
          <w:sz w:val="20"/>
          <w:u w:val="single"/>
        </w:rPr>
        <w:t>– dla wszystkich zadań</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2B98BECB"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E2011C">
        <w:rPr>
          <w:rFonts w:ascii="Verdana" w:hAnsi="Verdana" w:cstheme="minorHAnsi"/>
          <w:b/>
          <w:bCs/>
          <w:i/>
          <w:iCs/>
          <w:color w:val="FF0000"/>
          <w:sz w:val="18"/>
          <w:szCs w:val="18"/>
        </w:rPr>
        <w:t>Sieradz</w:t>
      </w:r>
      <w:r w:rsidR="0089020B" w:rsidRPr="0089020B">
        <w:rPr>
          <w:rFonts w:ascii="Verdana" w:hAnsi="Verdana" w:cstheme="minorHAnsi"/>
          <w:b/>
          <w:bCs/>
          <w:i/>
          <w:iCs/>
          <w:color w:val="FF0000"/>
          <w:sz w:val="18"/>
          <w:szCs w:val="18"/>
        </w:rPr>
        <w:t>,</w:t>
      </w:r>
      <w:r w:rsidR="00E2011C">
        <w:rPr>
          <w:rFonts w:ascii="Verdana" w:hAnsi="Verdana" w:cstheme="minorHAnsi"/>
          <w:b/>
          <w:bCs/>
          <w:i/>
          <w:iCs/>
          <w:color w:val="FF0000"/>
          <w:sz w:val="18"/>
          <w:szCs w:val="18"/>
        </w:rPr>
        <w:t xml:space="preserve"> </w:t>
      </w:r>
      <w:r w:rsidR="00415BBE">
        <w:rPr>
          <w:rFonts w:ascii="Verdana" w:hAnsi="Verdana" w:cstheme="minorHAnsi"/>
          <w:b/>
          <w:bCs/>
          <w:i/>
          <w:iCs/>
          <w:color w:val="FF0000"/>
          <w:sz w:val="18"/>
          <w:szCs w:val="18"/>
        </w:rPr>
        <w:t>Gucin</w:t>
      </w:r>
      <w:r w:rsidR="00EE3DB0">
        <w:rPr>
          <w:rFonts w:ascii="Verdana" w:hAnsi="Verdana" w:cstheme="minorHAnsi"/>
          <w:b/>
          <w:bCs/>
          <w:i/>
          <w:iCs/>
          <w:color w:val="FF0000"/>
          <w:sz w:val="18"/>
          <w:szCs w:val="18"/>
        </w:rPr>
        <w:t xml:space="preserve">, gm. </w:t>
      </w:r>
      <w:r w:rsidR="00415BBE">
        <w:rPr>
          <w:rFonts w:ascii="Verdana" w:hAnsi="Verdana" w:cstheme="minorHAnsi"/>
          <w:b/>
          <w:bCs/>
          <w:i/>
          <w:iCs/>
          <w:color w:val="FF0000"/>
          <w:sz w:val="18"/>
          <w:szCs w:val="18"/>
        </w:rPr>
        <w:t>Buczek</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A027" w14:textId="77777777" w:rsidR="00321687" w:rsidRDefault="003216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EF26F" w14:textId="77777777" w:rsidR="00321687" w:rsidRDefault="003216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4D341" w14:textId="77777777" w:rsidR="00321687" w:rsidRDefault="0032168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C2E2A0D" w14:textId="77777777" w:rsidR="00321687" w:rsidRPr="00321687" w:rsidRDefault="00321687" w:rsidP="00321687">
          <w:pPr>
            <w:suppressAutoHyphens/>
            <w:ind w:right="187"/>
            <w:rPr>
              <w:rFonts w:asciiTheme="majorHAnsi" w:hAnsiTheme="majorHAnsi"/>
              <w:color w:val="000000" w:themeColor="text1"/>
              <w:sz w:val="14"/>
              <w:szCs w:val="18"/>
            </w:rPr>
          </w:pPr>
        </w:p>
        <w:p w14:paraId="14019362" w14:textId="72101959" w:rsidR="00802AC7" w:rsidRPr="006B2C28" w:rsidRDefault="00321687" w:rsidP="00321687">
          <w:pPr>
            <w:suppressAutoHyphens/>
            <w:ind w:right="187"/>
            <w:rPr>
              <w:rFonts w:asciiTheme="majorHAnsi" w:hAnsiTheme="majorHAnsi"/>
              <w:color w:val="000000" w:themeColor="text1"/>
              <w:sz w:val="14"/>
              <w:szCs w:val="18"/>
            </w:rPr>
          </w:pPr>
          <w:r w:rsidRPr="00321687">
            <w:rPr>
              <w:rFonts w:asciiTheme="majorHAnsi" w:hAnsiTheme="majorHAnsi"/>
              <w:color w:val="000000" w:themeColor="text1"/>
              <w:sz w:val="14"/>
              <w:szCs w:val="18"/>
            </w:rPr>
            <w:t>POST/DYS/OLD/GZ/04583/2025</w:t>
          </w: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1DD5"/>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073"/>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37E41"/>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08A4"/>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053B"/>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687"/>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BBE"/>
    <w:rsid w:val="00415DEF"/>
    <w:rsid w:val="00417649"/>
    <w:rsid w:val="00421260"/>
    <w:rsid w:val="0042201D"/>
    <w:rsid w:val="004229D1"/>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4C54"/>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3A6"/>
    <w:rsid w:val="00731E14"/>
    <w:rsid w:val="007328FA"/>
    <w:rsid w:val="00734385"/>
    <w:rsid w:val="00734F74"/>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1B8"/>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78D"/>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2BA"/>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3FD"/>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5F06"/>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009"/>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11C"/>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0"/>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4AB"/>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2DF2"/>
    <w:rsid w:val="00F94B64"/>
    <w:rsid w:val="00F95D6C"/>
    <w:rsid w:val="00F963B0"/>
    <w:rsid w:val="00F9796B"/>
    <w:rsid w:val="00F97A80"/>
    <w:rsid w:val="00FA0252"/>
    <w:rsid w:val="00FA08C4"/>
    <w:rsid w:val="00FA0E61"/>
    <w:rsid w:val="00FA2095"/>
    <w:rsid w:val="00FA2E02"/>
    <w:rsid w:val="00FA44D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4.docx</dmsv2BaseFileName>
    <dmsv2BaseDisplayName xmlns="http://schemas.microsoft.com/sharepoint/v3">Załącznik nr 1 do SWZ część 4</dmsv2BaseDisplayName>
    <dmsv2SWPP2ObjectNumber xmlns="http://schemas.microsoft.com/sharepoint/v3">POST/DYS/OLD/GZ/04583/2025                        </dmsv2SWPP2ObjectNumber>
    <dmsv2SWPP2SumMD5 xmlns="http://schemas.microsoft.com/sharepoint/v3">ccdeb37c7bfc3b61ec6819797b32e58b</dmsv2SWPP2SumMD5>
    <dmsv2BaseMoved xmlns="http://schemas.microsoft.com/sharepoint/v3">false</dmsv2BaseMoved>
    <dmsv2BaseIsSensitive xmlns="http://schemas.microsoft.com/sharepoint/v3">true</dmsv2BaseIsSensitive>
    <dmsv2SWPP2IDSWPP2 xmlns="http://schemas.microsoft.com/sharepoint/v3">702117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24036215</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JEUP5JKVCYQC-40426796-804</_dlc_DocId>
    <_dlc_DocIdUrl xmlns="a19cb1c7-c5c7-46d4-85ae-d83685407bba">
      <Url>https://swpp2.dms.gkpge.pl/sites/41/_layouts/15/DocIdRedir.aspx?ID=JEUP5JKVCYQC-40426796-804</Url>
      <Description>JEUP5JKVCYQC-40426796-804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CC99D-5CEF-4011-A48A-0E5B420CD80A}"/>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2CEC06FE-D3F6-4495-B3F7-5145D4D7993A}">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1670</Words>
  <Characters>10025</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2025-12-18T09:09:00Z</dcterms:created>
  <dcterms:modified xsi:type="dcterms:W3CDTF">2025-12-18T09:10:00Z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lc_DocIdItemGuid">
    <vt:lpwstr>4c9708d0-e1d6-4e9d-824c-744aecbf5d42</vt:lpwstr>
  </property>
</Properties>
</file>